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DE5CC" w14:textId="50412175" w:rsidR="00A9204E" w:rsidRPr="00053F22" w:rsidRDefault="0064201B">
      <w:pPr>
        <w:rPr>
          <w:b/>
          <w:bCs/>
        </w:rPr>
      </w:pPr>
      <w:r w:rsidRPr="00053F22">
        <w:rPr>
          <w:b/>
          <w:bCs/>
        </w:rPr>
        <w:t>Aquamarine Digital Website Brief</w:t>
      </w:r>
    </w:p>
    <w:p w14:paraId="6DAD73CC" w14:textId="0F8662DA" w:rsidR="0064201B" w:rsidRDefault="0064201B">
      <w:r>
        <w:t>February 7, 2022</w:t>
      </w:r>
    </w:p>
    <w:p w14:paraId="318AFEDB" w14:textId="3C5FD57D" w:rsidR="0064201B" w:rsidRDefault="0064201B"/>
    <w:p w14:paraId="438DE7E7" w14:textId="777F2AD8" w:rsidR="0064201B" w:rsidRPr="00A61146" w:rsidRDefault="00A61146">
      <w:pPr>
        <w:rPr>
          <w:b/>
          <w:bCs/>
        </w:rPr>
      </w:pPr>
      <w:r w:rsidRPr="00A61146">
        <w:rPr>
          <w:b/>
          <w:bCs/>
        </w:rPr>
        <w:t>Overview</w:t>
      </w:r>
    </w:p>
    <w:p w14:paraId="649B974E" w14:textId="35F62958" w:rsidR="00A61146" w:rsidRDefault="00A61146" w:rsidP="00A61146">
      <w:pPr>
        <w:pStyle w:val="ListParagraph"/>
        <w:numPr>
          <w:ilvl w:val="0"/>
          <w:numId w:val="25"/>
        </w:numPr>
      </w:pPr>
      <w:r>
        <w:t>We are very small startup research organization focused on crypto / digital assets</w:t>
      </w:r>
    </w:p>
    <w:p w14:paraId="3F9CE179" w14:textId="57D05627" w:rsidR="00A61146" w:rsidRDefault="00A61146" w:rsidP="00A61146">
      <w:pPr>
        <w:pStyle w:val="ListParagraph"/>
        <w:numPr>
          <w:ilvl w:val="1"/>
          <w:numId w:val="25"/>
        </w:numPr>
      </w:pPr>
      <w:r>
        <w:t xml:space="preserve">First produce will be a crypto investment fund, will consider future consulting, speaking, other research projects </w:t>
      </w:r>
    </w:p>
    <w:p w14:paraId="4F71AD34" w14:textId="660509D4" w:rsidR="00A61146" w:rsidRDefault="00A61146" w:rsidP="00A61146">
      <w:pPr>
        <w:pStyle w:val="ListParagraph"/>
        <w:numPr>
          <w:ilvl w:val="1"/>
          <w:numId w:val="25"/>
        </w:numPr>
      </w:pPr>
      <w:r>
        <w:t>Currently 1 founder + 3 interns, scaling to ~5-6 people over next few years</w:t>
      </w:r>
    </w:p>
    <w:p w14:paraId="6A56F47D" w14:textId="5574F49C" w:rsidR="00A61146" w:rsidRDefault="00A61146" w:rsidP="00A61146">
      <w:pPr>
        <w:pStyle w:val="ListParagraph"/>
        <w:numPr>
          <w:ilvl w:val="0"/>
          <w:numId w:val="25"/>
        </w:numPr>
      </w:pPr>
      <w:r>
        <w:t xml:space="preserve">No current </w:t>
      </w:r>
      <w:proofErr w:type="gramStart"/>
      <w:r>
        <w:t>website;</w:t>
      </w:r>
      <w:proofErr w:type="gramEnd"/>
      <w:r>
        <w:t xml:space="preserve"> </w:t>
      </w:r>
      <w:r w:rsidRPr="0028555E">
        <w:rPr>
          <w:i/>
          <w:iCs/>
          <w:u w:val="single"/>
        </w:rPr>
        <w:t xml:space="preserve">we need something to establish credibility with </w:t>
      </w:r>
      <w:r w:rsidR="0028555E" w:rsidRPr="0028555E">
        <w:rPr>
          <w:i/>
          <w:iCs/>
          <w:u w:val="single"/>
        </w:rPr>
        <w:t xml:space="preserve">future </w:t>
      </w:r>
      <w:r w:rsidRPr="0028555E">
        <w:rPr>
          <w:i/>
          <w:iCs/>
          <w:u w:val="single"/>
        </w:rPr>
        <w:t>investors, employees, partners, and companies we are researching</w:t>
      </w:r>
    </w:p>
    <w:p w14:paraId="54110271" w14:textId="605C4D19" w:rsidR="0028555E" w:rsidRDefault="0028555E" w:rsidP="0028555E">
      <w:pPr>
        <w:pStyle w:val="ListParagraph"/>
        <w:numPr>
          <w:ilvl w:val="1"/>
          <w:numId w:val="25"/>
        </w:numPr>
      </w:pPr>
      <w:r>
        <w:t xml:space="preserve">Investors: high net worth people with interest in technology, investment advisors who are more </w:t>
      </w:r>
      <w:proofErr w:type="gramStart"/>
      <w:r>
        <w:t>forward thinking</w:t>
      </w:r>
      <w:proofErr w:type="gramEnd"/>
      <w:r>
        <w:t xml:space="preserve"> vs typical (but still a relatively traditional group)</w:t>
      </w:r>
    </w:p>
    <w:p w14:paraId="5006B270" w14:textId="6DA756D3" w:rsidR="0028555E" w:rsidRDefault="0028555E" w:rsidP="0028555E">
      <w:pPr>
        <w:pStyle w:val="ListParagraph"/>
        <w:numPr>
          <w:ilvl w:val="1"/>
          <w:numId w:val="25"/>
        </w:numPr>
      </w:pPr>
      <w:r>
        <w:t xml:space="preserve">Companies we’re </w:t>
      </w:r>
      <w:proofErr w:type="gramStart"/>
      <w:r>
        <w:t>researching:</w:t>
      </w:r>
      <w:proofErr w:type="gramEnd"/>
      <w:r>
        <w:t xml:space="preserve"> typically younger, very tech savvy, a bit anarchist / independent</w:t>
      </w:r>
    </w:p>
    <w:p w14:paraId="5EFCA482" w14:textId="0D26D27B" w:rsidR="00A61146" w:rsidRDefault="00A61146" w:rsidP="00A61146">
      <w:pPr>
        <w:pStyle w:val="ListParagraph"/>
        <w:numPr>
          <w:ilvl w:val="0"/>
          <w:numId w:val="25"/>
        </w:numPr>
      </w:pPr>
      <w:r>
        <w:t>This is basically an online brochure with functionality to collect email addresses for a newsletter</w:t>
      </w:r>
    </w:p>
    <w:p w14:paraId="25657AEC" w14:textId="4F852B61" w:rsidR="009206E4" w:rsidRDefault="009206E4" w:rsidP="009206E4">
      <w:pPr>
        <w:pStyle w:val="ListParagraph"/>
        <w:numPr>
          <w:ilvl w:val="1"/>
          <w:numId w:val="25"/>
        </w:numPr>
      </w:pPr>
      <w:r>
        <w:t xml:space="preserve">No need at this point for login/credentials, </w:t>
      </w:r>
      <w:proofErr w:type="spellStart"/>
      <w:r>
        <w:t>etc</w:t>
      </w:r>
      <w:proofErr w:type="spellEnd"/>
    </w:p>
    <w:p w14:paraId="1D9CBB55" w14:textId="6B873C98" w:rsidR="00A61146" w:rsidRDefault="00A61146"/>
    <w:p w14:paraId="3E2C72AE" w14:textId="0ECA3A62" w:rsidR="009206E4" w:rsidRPr="009206E4" w:rsidRDefault="009206E4">
      <w:pPr>
        <w:rPr>
          <w:i/>
          <w:iCs/>
        </w:rPr>
      </w:pPr>
      <w:r w:rsidRPr="009206E4">
        <w:rPr>
          <w:i/>
          <w:iCs/>
        </w:rPr>
        <w:t>Other</w:t>
      </w:r>
    </w:p>
    <w:p w14:paraId="6525758F" w14:textId="77777777" w:rsidR="009206E4" w:rsidRDefault="009206E4" w:rsidP="009206E4">
      <w:pPr>
        <w:pStyle w:val="ListParagraph"/>
        <w:numPr>
          <w:ilvl w:val="0"/>
          <w:numId w:val="25"/>
        </w:numPr>
      </w:pPr>
      <w:r>
        <w:t xml:space="preserve">I am OK using a website builder (WIX, </w:t>
      </w:r>
      <w:proofErr w:type="spellStart"/>
      <w:r>
        <w:t>etc</w:t>
      </w:r>
      <w:proofErr w:type="spellEnd"/>
      <w:r>
        <w:t>)</w:t>
      </w:r>
    </w:p>
    <w:p w14:paraId="5D2A4698" w14:textId="51274B79" w:rsidR="009206E4" w:rsidRDefault="009206E4" w:rsidP="009206E4">
      <w:pPr>
        <w:pStyle w:val="ListParagraph"/>
        <w:numPr>
          <w:ilvl w:val="0"/>
          <w:numId w:val="25"/>
        </w:numPr>
      </w:pPr>
      <w:r>
        <w:t>We would like to launch by March 4</w:t>
      </w:r>
    </w:p>
    <w:p w14:paraId="5B62EEF7" w14:textId="77777777" w:rsidR="009206E4" w:rsidRDefault="009206E4"/>
    <w:p w14:paraId="2B2A7F21" w14:textId="2A22BD5E" w:rsidR="0064201B" w:rsidRPr="005055CA" w:rsidRDefault="00BF464B">
      <w:pPr>
        <w:rPr>
          <w:b/>
          <w:bCs/>
        </w:rPr>
      </w:pPr>
      <w:r>
        <w:rPr>
          <w:b/>
          <w:bCs/>
        </w:rPr>
        <w:t xml:space="preserve">Website </w:t>
      </w:r>
      <w:r w:rsidR="005055CA" w:rsidRPr="005055CA">
        <w:rPr>
          <w:b/>
          <w:bCs/>
        </w:rPr>
        <w:t>Functionality</w:t>
      </w:r>
      <w:r w:rsidR="005055CA">
        <w:rPr>
          <w:b/>
          <w:bCs/>
        </w:rPr>
        <w:t xml:space="preserve"> / Structure</w:t>
      </w:r>
    </w:p>
    <w:p w14:paraId="33F2566E" w14:textId="43BDA42C" w:rsidR="005055CA" w:rsidRPr="00610FD6" w:rsidRDefault="005055CA">
      <w:pPr>
        <w:rPr>
          <w:i/>
          <w:iCs/>
        </w:rPr>
      </w:pPr>
      <w:r w:rsidRPr="00610FD6">
        <w:rPr>
          <w:i/>
          <w:iCs/>
        </w:rPr>
        <w:t>Home page</w:t>
      </w:r>
      <w:r w:rsidR="009206E4">
        <w:rPr>
          <w:i/>
          <w:iCs/>
        </w:rPr>
        <w:t xml:space="preserve"> &lt;-borrow liberally from the structure of decentral park capital’s home page</w:t>
      </w:r>
    </w:p>
    <w:p w14:paraId="6A4E018C" w14:textId="544CCDC2" w:rsidR="00610FD6" w:rsidRDefault="00610FD6">
      <w:r>
        <w:t xml:space="preserve"> -navigation bar across the top with logo on top left</w:t>
      </w:r>
    </w:p>
    <w:p w14:paraId="116F647C" w14:textId="14C34D34" w:rsidR="00053F22" w:rsidRDefault="00053F22">
      <w:r>
        <w:t xml:space="preserve"> -</w:t>
      </w:r>
      <w:r w:rsidR="00610FD6">
        <w:t xml:space="preserve">Tag phrase </w:t>
      </w:r>
      <w:r w:rsidR="00BF464B">
        <w:t xml:space="preserve">and </w:t>
      </w:r>
      <w:r w:rsidR="00610FD6">
        <w:t xml:space="preserve">lead </w:t>
      </w:r>
      <w:r w:rsidR="00BF464B">
        <w:t>image (see below)</w:t>
      </w:r>
    </w:p>
    <w:p w14:paraId="71BE18D8" w14:textId="317A3A40" w:rsidR="00BF464B" w:rsidRDefault="00BF464B">
      <w:r>
        <w:t xml:space="preserve"> -</w:t>
      </w:r>
      <w:r w:rsidR="00610FD6">
        <w:t xml:space="preserve">scroll down to </w:t>
      </w:r>
      <w:r>
        <w:t>copy describing the firm and our research process</w:t>
      </w:r>
    </w:p>
    <w:p w14:paraId="147803D2" w14:textId="3D638E18" w:rsidR="009206E4" w:rsidRDefault="009206E4">
      <w:r>
        <w:t xml:space="preserve"> </w:t>
      </w:r>
      <w:proofErr w:type="gramStart"/>
      <w:r>
        <w:t>-“</w:t>
      </w:r>
      <w:proofErr w:type="gramEnd"/>
      <w:r>
        <w:t>News” section with links to us in articles/podcasts/</w:t>
      </w:r>
      <w:proofErr w:type="spellStart"/>
      <w:r>
        <w:t>etc</w:t>
      </w:r>
      <w:proofErr w:type="spellEnd"/>
      <w:r>
        <w:t xml:space="preserve"> (hide for now until we have something)</w:t>
      </w:r>
    </w:p>
    <w:p w14:paraId="39197561" w14:textId="145ED0AC" w:rsidR="00610FD6" w:rsidRDefault="009206E4">
      <w:r>
        <w:t xml:space="preserve"> </w:t>
      </w:r>
      <w:r w:rsidR="00610FD6">
        <w:t>-links to most recent research reports and the Research page</w:t>
      </w:r>
    </w:p>
    <w:p w14:paraId="65AB28E3" w14:textId="5D500573" w:rsidR="00610FD6" w:rsidRDefault="00610FD6">
      <w:r>
        <w:t xml:space="preserve"> -subscription form for the newsletter</w:t>
      </w:r>
    </w:p>
    <w:p w14:paraId="786C07CC" w14:textId="311B4F5B" w:rsidR="00610FD6" w:rsidRDefault="00610FD6">
      <w:r>
        <w:t xml:space="preserve"> -bottom of page has additional navigation and “follow us” links to Twitter and LinkedIn</w:t>
      </w:r>
    </w:p>
    <w:p w14:paraId="2B22243F" w14:textId="2B2D002A" w:rsidR="005055CA" w:rsidRPr="00610FD6" w:rsidRDefault="00053F22">
      <w:pPr>
        <w:rPr>
          <w:i/>
          <w:iCs/>
        </w:rPr>
      </w:pPr>
      <w:r w:rsidRPr="00610FD6">
        <w:rPr>
          <w:i/>
          <w:iCs/>
        </w:rPr>
        <w:t>About</w:t>
      </w:r>
    </w:p>
    <w:p w14:paraId="418C5BDE" w14:textId="3FC660B6" w:rsidR="00053F22" w:rsidRDefault="00053F22">
      <w:r>
        <w:t xml:space="preserve"> -</w:t>
      </w:r>
      <w:r w:rsidR="00610FD6">
        <w:t>Copy on b</w:t>
      </w:r>
      <w:r>
        <w:t xml:space="preserve">ackground of the firm, research philosophy </w:t>
      </w:r>
    </w:p>
    <w:p w14:paraId="1F58377F" w14:textId="6910B8BF" w:rsidR="00053F22" w:rsidRDefault="00053F22">
      <w:r>
        <w:t xml:space="preserve"> -Team photos</w:t>
      </w:r>
    </w:p>
    <w:p w14:paraId="0826B331" w14:textId="06914CD3" w:rsidR="00053F22" w:rsidRPr="00610FD6" w:rsidRDefault="00053F22">
      <w:pPr>
        <w:rPr>
          <w:i/>
          <w:iCs/>
        </w:rPr>
      </w:pPr>
      <w:r w:rsidRPr="00610FD6">
        <w:rPr>
          <w:i/>
          <w:iCs/>
        </w:rPr>
        <w:t>Research</w:t>
      </w:r>
    </w:p>
    <w:p w14:paraId="13CF7963" w14:textId="3481D189" w:rsidR="00610FD6" w:rsidRDefault="00610FD6">
      <w:r>
        <w:t xml:space="preserve"> -blog posts with our investment thesis on various crypto assets (see decentral park’s site)</w:t>
      </w:r>
    </w:p>
    <w:p w14:paraId="24CA25B3" w14:textId="0F3CE5BD" w:rsidR="00053F22" w:rsidRDefault="009206E4">
      <w:r>
        <w:t xml:space="preserve"> </w:t>
      </w:r>
      <w:r w:rsidR="00053F22">
        <w:t>-Include subscription form</w:t>
      </w:r>
      <w:r w:rsidR="00610FD6">
        <w:t xml:space="preserve"> for newsletter</w:t>
      </w:r>
    </w:p>
    <w:p w14:paraId="594A8E07" w14:textId="6A103DB9" w:rsidR="009206E4" w:rsidRDefault="009206E4">
      <w:pPr>
        <w:rPr>
          <w:i/>
          <w:iCs/>
        </w:rPr>
      </w:pPr>
      <w:r>
        <w:rPr>
          <w:i/>
          <w:iCs/>
        </w:rPr>
        <w:t>News</w:t>
      </w:r>
    </w:p>
    <w:p w14:paraId="0C1CD5D3" w14:textId="1472717A" w:rsidR="009206E4" w:rsidRDefault="009206E4">
      <w:r>
        <w:rPr>
          <w:i/>
          <w:iCs/>
        </w:rPr>
        <w:t xml:space="preserve">  -</w:t>
      </w:r>
      <w:r>
        <w:t>Links to articles, podcasts, blog posts where we’re quoted</w:t>
      </w:r>
    </w:p>
    <w:p w14:paraId="05780D4C" w14:textId="13FBEBD6" w:rsidR="009206E4" w:rsidRDefault="009206E4">
      <w:r>
        <w:t xml:space="preserve">  -Notices of upcoming appearances </w:t>
      </w:r>
      <w:proofErr w:type="spellStart"/>
      <w:r>
        <w:t>etc</w:t>
      </w:r>
      <w:proofErr w:type="spellEnd"/>
    </w:p>
    <w:p w14:paraId="42933F1E" w14:textId="3F46A619" w:rsidR="009206E4" w:rsidRPr="009206E4" w:rsidRDefault="009206E4">
      <w:r>
        <w:t xml:space="preserve">  -&gt;hide this section for now</w:t>
      </w:r>
    </w:p>
    <w:p w14:paraId="6D154803" w14:textId="2E464825" w:rsidR="00053F22" w:rsidRPr="00610FD6" w:rsidRDefault="00053F22">
      <w:pPr>
        <w:rPr>
          <w:i/>
          <w:iCs/>
        </w:rPr>
      </w:pPr>
      <w:r w:rsidRPr="00610FD6">
        <w:rPr>
          <w:i/>
          <w:iCs/>
        </w:rPr>
        <w:t>Careers</w:t>
      </w:r>
    </w:p>
    <w:p w14:paraId="713FEBED" w14:textId="640DE6CB" w:rsidR="00610FD6" w:rsidRDefault="00610FD6">
      <w:r>
        <w:t xml:space="preserve">  -hide this for now but will want it later</w:t>
      </w:r>
    </w:p>
    <w:p w14:paraId="06A5C872" w14:textId="5A650E10" w:rsidR="00053F22" w:rsidRPr="0028555E" w:rsidRDefault="00053F22">
      <w:pPr>
        <w:rPr>
          <w:i/>
          <w:iCs/>
        </w:rPr>
      </w:pPr>
      <w:r w:rsidRPr="0028555E">
        <w:rPr>
          <w:i/>
          <w:iCs/>
        </w:rPr>
        <w:t>Contact</w:t>
      </w:r>
      <w:r w:rsidR="00BF464B" w:rsidRPr="0028555E">
        <w:rPr>
          <w:i/>
          <w:iCs/>
        </w:rPr>
        <w:t xml:space="preserve"> </w:t>
      </w:r>
    </w:p>
    <w:p w14:paraId="7916E2B4" w14:textId="6BFB57D7" w:rsidR="00053F22" w:rsidRDefault="00053F22">
      <w:r>
        <w:t xml:space="preserve"> -Include subscription form</w:t>
      </w:r>
    </w:p>
    <w:p w14:paraId="72567BB7" w14:textId="3AB1CE17" w:rsidR="00BF464B" w:rsidRDefault="009206E4">
      <w:r>
        <w:t xml:space="preserve"> </w:t>
      </w:r>
      <w:r w:rsidR="00BF464B">
        <w:t>-Media appearances / podcast links (hide this section for now until I have some)</w:t>
      </w:r>
    </w:p>
    <w:p w14:paraId="22DBA27C" w14:textId="5EF52272" w:rsidR="00053F22" w:rsidRDefault="00053F22"/>
    <w:p w14:paraId="7D37607A" w14:textId="18E92203" w:rsidR="00053F22" w:rsidRPr="00D04227" w:rsidRDefault="00D04227" w:rsidP="009206E4">
      <w:pPr>
        <w:keepNext/>
        <w:rPr>
          <w:b/>
          <w:bCs/>
        </w:rPr>
      </w:pPr>
      <w:r w:rsidRPr="00D04227">
        <w:rPr>
          <w:b/>
          <w:bCs/>
        </w:rPr>
        <w:lastRenderedPageBreak/>
        <w:t>Visual Aesthetic</w:t>
      </w:r>
    </w:p>
    <w:p w14:paraId="42CA85F6" w14:textId="32C53BD3" w:rsidR="00D04227" w:rsidRDefault="00D04227" w:rsidP="00D04227">
      <w:pPr>
        <w:pStyle w:val="ListParagraph"/>
        <w:numPr>
          <w:ilvl w:val="0"/>
          <w:numId w:val="24"/>
        </w:numPr>
      </w:pPr>
      <w:r>
        <w:t>I do *not* want a black background like so many crypto websites</w:t>
      </w:r>
    </w:p>
    <w:p w14:paraId="5394CB3E" w14:textId="2138C442" w:rsidR="00D04227" w:rsidRDefault="00D04227" w:rsidP="00D04227">
      <w:pPr>
        <w:pStyle w:val="ListParagraph"/>
        <w:numPr>
          <w:ilvl w:val="0"/>
          <w:numId w:val="24"/>
        </w:numPr>
      </w:pPr>
      <w:r>
        <w:t>Keep with the “urban” / “street” art theme of the logo</w:t>
      </w:r>
    </w:p>
    <w:p w14:paraId="19CDCBAE" w14:textId="24E2A010" w:rsidR="00D04227" w:rsidRDefault="00D04227" w:rsidP="00D04227">
      <w:pPr>
        <w:pStyle w:val="ListParagraph"/>
        <w:numPr>
          <w:ilvl w:val="1"/>
          <w:numId w:val="24"/>
        </w:numPr>
      </w:pPr>
      <w:r>
        <w:t>Edgy and creative but modern</w:t>
      </w:r>
    </w:p>
    <w:p w14:paraId="252351B8" w14:textId="6A3D0A17" w:rsidR="00D04227" w:rsidRDefault="00D04227" w:rsidP="00D04227">
      <w:pPr>
        <w:pStyle w:val="ListParagraph"/>
        <w:numPr>
          <w:ilvl w:val="1"/>
          <w:numId w:val="24"/>
        </w:numPr>
      </w:pPr>
      <w:r>
        <w:t>Not a generic finance look</w:t>
      </w:r>
    </w:p>
    <w:p w14:paraId="42B9130F" w14:textId="292316C6" w:rsidR="009D7551" w:rsidRDefault="009D7551" w:rsidP="009D7551">
      <w:pPr>
        <w:pStyle w:val="ListParagraph"/>
        <w:numPr>
          <w:ilvl w:val="0"/>
          <w:numId w:val="24"/>
        </w:numPr>
      </w:pPr>
      <w:r>
        <w:t xml:space="preserve">On the home page, I’d love to incorporate a version of this image (you can search for a </w:t>
      </w:r>
      <w:proofErr w:type="gramStart"/>
      <w:r>
        <w:t>high resolution</w:t>
      </w:r>
      <w:proofErr w:type="gramEnd"/>
      <w:r>
        <w:t xml:space="preserve"> version of it—it’s Banksy’s graffiti wall</w:t>
      </w:r>
    </w:p>
    <w:p w14:paraId="5DB2EEED" w14:textId="53E1D1AD" w:rsidR="009D7551" w:rsidRDefault="009D7551" w:rsidP="009D7551">
      <w:pPr>
        <w:pStyle w:val="ListParagraph"/>
        <w:numPr>
          <w:ilvl w:val="1"/>
          <w:numId w:val="24"/>
        </w:numPr>
      </w:pPr>
      <w:r>
        <w:t>Behind the curtain, instead of the graffiti can we do something with a lot of web3/crypto logos or ideas?</w:t>
      </w:r>
    </w:p>
    <w:p w14:paraId="6481F4AD" w14:textId="52B1E291" w:rsidR="00053F22" w:rsidRDefault="009D7551" w:rsidP="009D7551">
      <w:pPr>
        <w:pStyle w:val="ListParagraph"/>
        <w:numPr>
          <w:ilvl w:val="1"/>
          <w:numId w:val="24"/>
        </w:numPr>
      </w:pPr>
      <w:r>
        <w:t xml:space="preserve">This might be something we save for v2 of the website so let’s not burn </w:t>
      </w:r>
      <w:proofErr w:type="gramStart"/>
      <w:r>
        <w:t>a  lot</w:t>
      </w:r>
      <w:proofErr w:type="gramEnd"/>
      <w:r>
        <w:t xml:space="preserve"> of time/money on it at this point</w:t>
      </w:r>
    </w:p>
    <w:p w14:paraId="0D4DBF61" w14:textId="249DD64C" w:rsidR="009D7551" w:rsidRDefault="009D7551" w:rsidP="009D7551"/>
    <w:p w14:paraId="5632E4AB" w14:textId="0E940B2A" w:rsidR="009D7551" w:rsidRDefault="009D7551" w:rsidP="009D7551">
      <w:r>
        <w:rPr>
          <w:noProof/>
        </w:rPr>
        <w:drawing>
          <wp:inline distT="0" distB="0" distL="0" distR="0" wp14:anchorId="6D00B572" wp14:editId="0C743175">
            <wp:extent cx="4514850" cy="3448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CF81D" w14:textId="74D70081" w:rsidR="009D7551" w:rsidRDefault="009D7551" w:rsidP="009D7551"/>
    <w:p w14:paraId="773B5211" w14:textId="40D7087D" w:rsidR="009D7551" w:rsidRDefault="009D7551" w:rsidP="009D7551"/>
    <w:p w14:paraId="146D8246" w14:textId="40204D83" w:rsidR="0028555E" w:rsidRPr="0028555E" w:rsidRDefault="0028555E" w:rsidP="009D7551">
      <w:pPr>
        <w:rPr>
          <w:b/>
          <w:bCs/>
        </w:rPr>
      </w:pPr>
      <w:r w:rsidRPr="0028555E">
        <w:rPr>
          <w:b/>
          <w:bCs/>
        </w:rPr>
        <w:t>Disclaimer copy</w:t>
      </w:r>
    </w:p>
    <w:p w14:paraId="59417B34" w14:textId="25DDA329" w:rsidR="0028555E" w:rsidRDefault="0028555E" w:rsidP="009D7551">
      <w:r>
        <w:t xml:space="preserve">We need to include the legal copy at the bottom of the main page and research page regarding not offering a security, not financial advice, </w:t>
      </w:r>
      <w:proofErr w:type="spellStart"/>
      <w:r>
        <w:t>etc</w:t>
      </w:r>
      <w:proofErr w:type="spellEnd"/>
    </w:p>
    <w:p w14:paraId="4471DACC" w14:textId="77777777" w:rsidR="0028555E" w:rsidRDefault="0028555E" w:rsidP="009D7551"/>
    <w:p w14:paraId="52E9388A" w14:textId="25FBA524" w:rsidR="009D7551" w:rsidRPr="00BF464B" w:rsidRDefault="00BF464B" w:rsidP="009D7551">
      <w:pPr>
        <w:rPr>
          <w:b/>
          <w:bCs/>
        </w:rPr>
      </w:pPr>
      <w:r w:rsidRPr="00BF464B">
        <w:rPr>
          <w:b/>
          <w:bCs/>
        </w:rPr>
        <w:t xml:space="preserve">Sample websites </w:t>
      </w:r>
    </w:p>
    <w:p w14:paraId="41FB0BA7" w14:textId="36568CF4" w:rsidR="00BF464B" w:rsidRPr="0028555E" w:rsidRDefault="00BF464B" w:rsidP="009D7551">
      <w:hyperlink r:id="rId9" w:history="1">
        <w:r w:rsidRPr="0028555E">
          <w:rPr>
            <w:rStyle w:val="Hyperlink"/>
          </w:rPr>
          <w:t>https://www.decentralpark.io/</w:t>
        </w:r>
      </w:hyperlink>
      <w:r w:rsidR="0028555E" w:rsidRPr="0028555E">
        <w:t xml:space="preserve"> &lt;- I lov</w:t>
      </w:r>
      <w:r w:rsidR="0028555E">
        <w:t>e the structure of this site, let’s copy most of it</w:t>
      </w:r>
    </w:p>
    <w:p w14:paraId="457B66D9" w14:textId="3071EF9F" w:rsidR="00BF464B" w:rsidRPr="0028555E" w:rsidRDefault="0028555E" w:rsidP="009D7551">
      <w:hyperlink r:id="rId10" w:history="1">
        <w:r w:rsidRPr="0028555E">
          <w:rPr>
            <w:rStyle w:val="Hyperlink"/>
          </w:rPr>
          <w:t>https://www.starkiller.capital/</w:t>
        </w:r>
      </w:hyperlink>
      <w:r w:rsidRPr="0028555E">
        <w:t xml:space="preserve"> &lt;- very </w:t>
      </w:r>
      <w:r>
        <w:t xml:space="preserve">basic site, </w:t>
      </w:r>
      <w:r w:rsidR="00CB35F7">
        <w:t xml:space="preserve">but most of what </w:t>
      </w:r>
      <w:r>
        <w:t>I need</w:t>
      </w:r>
    </w:p>
    <w:p w14:paraId="472A12BD" w14:textId="00180E7C" w:rsidR="0028555E" w:rsidRPr="0028555E" w:rsidRDefault="0028555E" w:rsidP="009D7551"/>
    <w:p w14:paraId="35F06365" w14:textId="77777777" w:rsidR="0028555E" w:rsidRPr="0028555E" w:rsidRDefault="0028555E" w:rsidP="009D7551"/>
    <w:sectPr w:rsidR="0028555E" w:rsidRPr="00285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14067D5"/>
    <w:multiLevelType w:val="hybridMultilevel"/>
    <w:tmpl w:val="9DEE3CDA"/>
    <w:lvl w:ilvl="0" w:tplc="3C2CAF0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9752CA"/>
    <w:multiLevelType w:val="hybridMultilevel"/>
    <w:tmpl w:val="3BC0A7BC"/>
    <w:lvl w:ilvl="0" w:tplc="8C0C2BE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4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01B"/>
    <w:rsid w:val="00053F22"/>
    <w:rsid w:val="0028555E"/>
    <w:rsid w:val="005055CA"/>
    <w:rsid w:val="00610FD6"/>
    <w:rsid w:val="0064201B"/>
    <w:rsid w:val="00645252"/>
    <w:rsid w:val="006D3D74"/>
    <w:rsid w:val="0083569A"/>
    <w:rsid w:val="009206E4"/>
    <w:rsid w:val="009D7551"/>
    <w:rsid w:val="00A61146"/>
    <w:rsid w:val="00A9204E"/>
    <w:rsid w:val="00BF464B"/>
    <w:rsid w:val="00CB35F7"/>
    <w:rsid w:val="00D0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C2338"/>
  <w15:chartTrackingRefBased/>
  <w15:docId w15:val="{C8407EFD-D5D3-4784-BC8E-9CEA5765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D0422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F46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starkiller.capital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decentralpark.io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wsim\AppData\Local\Microsoft\Office\16.0\DTS\en-US%7bF6A603EF-E464-4DE3-92E9-2186B0BAF3B2%7d\%7b340B311F-BB64-45C6-8077-3F863E0EF352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{340B311F-BB64-45C6-8077-3F863E0EF352}tf02786999_win32</Template>
  <TotalTime>51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Simmons</dc:creator>
  <cp:keywords/>
  <dc:description/>
  <cp:lastModifiedBy>Simmons, Duncan</cp:lastModifiedBy>
  <cp:revision>2</cp:revision>
  <dcterms:created xsi:type="dcterms:W3CDTF">2022-02-07T15:25:00Z</dcterms:created>
  <dcterms:modified xsi:type="dcterms:W3CDTF">2022-02-07T16:16:00Z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